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AA589" w14:textId="77777777" w:rsidR="004A09A4" w:rsidRPr="005E42E6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14:paraId="719D4006" w14:textId="77777777" w:rsidR="004A09A4" w:rsidRPr="005E42E6" w:rsidRDefault="004A09A4" w:rsidP="004A09A4">
      <w:pPr>
        <w:ind w:left="6237"/>
        <w:rPr>
          <w:rFonts w:cs="Arial"/>
          <w:sz w:val="20"/>
          <w:szCs w:val="20"/>
        </w:rPr>
      </w:pPr>
    </w:p>
    <w:p w14:paraId="38AE1C6B" w14:textId="38125B7B" w:rsidR="001D41CA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 w:rsidRPr="005E42E6">
        <w:t xml:space="preserve">ANNEXE N° </w:t>
      </w:r>
      <w:r w:rsidR="00E82B68">
        <w:t>5</w:t>
      </w:r>
      <w:r w:rsidRPr="005E42E6">
        <w:t xml:space="preserve"> </w:t>
      </w:r>
      <w:r w:rsidR="0089449E" w:rsidRPr="005E42E6">
        <w:t xml:space="preserve">AU REGLEMENT DE CONSULTATION N° </w:t>
      </w:r>
      <w:r w:rsidR="004024B6" w:rsidRPr="008652B6">
        <w:t>B24-06136-</w:t>
      </w:r>
      <w:r w:rsidR="00E82B68">
        <w:t>SGV</w:t>
      </w:r>
    </w:p>
    <w:p w14:paraId="0A8500A1" w14:textId="45159D4E" w:rsidR="009262A4" w:rsidRPr="005E42E6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 w:rsidRPr="005E42E6">
        <w:t xml:space="preserve">CADRE DE REPONSE CLAUSE D’INSERTION </w:t>
      </w:r>
      <w:r w:rsidR="00CD2FAC">
        <w:t>ET</w:t>
      </w:r>
      <w:r w:rsidRPr="005E42E6">
        <w:t xml:space="preserve"> D’EMPLOI</w:t>
      </w:r>
    </w:p>
    <w:p w14:paraId="2B75C61B" w14:textId="77777777" w:rsidR="009262A4" w:rsidRPr="005E42E6" w:rsidRDefault="009262A4" w:rsidP="009262A4">
      <w:pPr>
        <w:rPr>
          <w:rFonts w:cs="Arial"/>
        </w:rPr>
      </w:pPr>
    </w:p>
    <w:p w14:paraId="603DB453" w14:textId="77777777" w:rsidR="004A09A4" w:rsidRPr="005E42E6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cs="Arial"/>
          <w:b/>
          <w:bCs/>
          <w:szCs w:val="22"/>
          <w:lang w:eastAsia="ar-SA"/>
        </w:rPr>
      </w:pPr>
      <w:bookmarkStart w:id="2" w:name="_Toc319322570"/>
      <w:bookmarkStart w:id="3" w:name="_Toc319937238"/>
      <w:bookmarkEnd w:id="0"/>
      <w:bookmarkEnd w:id="1"/>
      <w:r w:rsidRPr="005E42E6">
        <w:rPr>
          <w:rFonts w:cs="Arial"/>
          <w:b/>
          <w:bCs/>
          <w:szCs w:val="22"/>
          <w:lang w:eastAsia="ar-SA"/>
        </w:rPr>
        <w:t>Accueil, intégration et formation des personnes recrutées</w:t>
      </w:r>
      <w:bookmarkEnd w:id="2"/>
      <w:bookmarkEnd w:id="3"/>
      <w:r w:rsidRPr="005E42E6">
        <w:rPr>
          <w:rFonts w:cs="Arial"/>
          <w:b/>
          <w:bCs/>
          <w:szCs w:val="22"/>
          <w:lang w:eastAsia="ar-SA"/>
        </w:rPr>
        <w:t xml:space="preserve"> </w:t>
      </w:r>
    </w:p>
    <w:p w14:paraId="3A3BCF09" w14:textId="77777777" w:rsidR="004A09A4" w:rsidRPr="005E42E6" w:rsidRDefault="004A09A4" w:rsidP="004A09A4">
      <w:pPr>
        <w:suppressAutoHyphens/>
        <w:rPr>
          <w:rFonts w:cs="Arial"/>
          <w:szCs w:val="22"/>
          <w:lang w:eastAsia="ar-SA"/>
        </w:rPr>
      </w:pPr>
    </w:p>
    <w:p w14:paraId="238261EA" w14:textId="77777777" w:rsidR="004A09A4" w:rsidRPr="005E42E6" w:rsidRDefault="004A09A4" w:rsidP="004A09A4">
      <w:pPr>
        <w:suppressAutoHyphens/>
        <w:jc w:val="both"/>
        <w:rPr>
          <w:rFonts w:cs="Arial"/>
          <w:i/>
          <w:iCs/>
          <w:color w:val="000000"/>
          <w:szCs w:val="22"/>
          <w:lang w:eastAsia="ar-SA"/>
        </w:rPr>
      </w:pPr>
      <w:r w:rsidRPr="005E42E6">
        <w:rPr>
          <w:rFonts w:cs="Arial"/>
          <w:i/>
          <w:iCs/>
          <w:color w:val="000000"/>
          <w:szCs w:val="22"/>
          <w:lang w:eastAsia="ar-SA"/>
        </w:rPr>
        <w:t>La remise de ce document complété daté et signé est obligatoire.</w:t>
      </w:r>
    </w:p>
    <w:p w14:paraId="5BF31916" w14:textId="77777777" w:rsidR="004A09A4" w:rsidRPr="005E42E6" w:rsidRDefault="004A09A4" w:rsidP="004A09A4">
      <w:pPr>
        <w:suppressAutoHyphens/>
        <w:rPr>
          <w:rFonts w:cs="Arial"/>
          <w:szCs w:val="22"/>
          <w:u w:val="single"/>
          <w:lang w:eastAsia="ar-SA"/>
        </w:rPr>
      </w:pPr>
    </w:p>
    <w:p w14:paraId="18163AFC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14:paraId="27E18ECB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132FD2E6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14:paraId="2CBA6A2B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le</w:t>
      </w:r>
      <w:proofErr w:type="gramEnd"/>
      <w:r w:rsidRPr="005E42E6">
        <w:rPr>
          <w:rFonts w:cs="Arial"/>
          <w:szCs w:val="22"/>
          <w:lang w:eastAsia="ar-SA"/>
        </w:rPr>
        <w:t xml:space="preserve"> recrutement</w:t>
      </w:r>
    </w:p>
    <w:p w14:paraId="0687B856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l'accueil</w:t>
      </w:r>
      <w:proofErr w:type="gramEnd"/>
      <w:r w:rsidRPr="005E42E6">
        <w:rPr>
          <w:rFonts w:cs="Arial"/>
          <w:szCs w:val="22"/>
          <w:lang w:eastAsia="ar-SA"/>
        </w:rPr>
        <w:t xml:space="preserve"> et l'intégration aux équipes de travail</w:t>
      </w:r>
    </w:p>
    <w:p w14:paraId="1FB75E03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formation et la validation de l'expérience acquise </w:t>
      </w:r>
    </w:p>
    <w:p w14:paraId="589E575B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D8A15B9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Ce cadre doit permettre à toutes les entreprises, quelle que soit leur typologie et leur expérience :</w:t>
      </w:r>
    </w:p>
    <w:p w14:paraId="457047FA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d'exposer</w:t>
      </w:r>
      <w:proofErr w:type="gramEnd"/>
      <w:r w:rsidRPr="005E42E6">
        <w:rPr>
          <w:rFonts w:cs="Arial"/>
          <w:szCs w:val="22"/>
          <w:lang w:eastAsia="ar-SA"/>
        </w:rPr>
        <w:t xml:space="preserve"> librement au regard de leurs spécificités, et de leurs pratiques, les moyens et modalités par lesquels elles répondront à ces objectifs,</w:t>
      </w:r>
    </w:p>
    <w:p w14:paraId="7F861FA1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solliciter l'appui des structures mises à leur disposition pour la mise en œuvre de leurs engagements, (et des phases précédemment décrites), </w:t>
      </w:r>
    </w:p>
    <w:p w14:paraId="57784D36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14:paraId="3D36F5D9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00824886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14:paraId="2124E31F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1F29D6B6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entreprises doivent comprendre par ces termes :</w:t>
      </w:r>
    </w:p>
    <w:p w14:paraId="231EB6CF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6C57E53F" w14:textId="77777777" w:rsidR="004A09A4" w:rsidRPr="005E42E6" w:rsidRDefault="002A107B" w:rsidP="004A09A4">
      <w:p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i/>
          <w:iCs/>
          <w:szCs w:val="22"/>
          <w:lang w:eastAsia="ar-SA"/>
        </w:rPr>
        <w:t>Accueil </w:t>
      </w:r>
      <w:r w:rsidR="004A09A4" w:rsidRPr="005E42E6">
        <w:rPr>
          <w:rFonts w:cs="Arial"/>
          <w:i/>
          <w:iCs/>
          <w:szCs w:val="22"/>
          <w:lang w:eastAsia="ar-SA"/>
        </w:rPr>
        <w:t>et intégration</w:t>
      </w:r>
      <w:r w:rsidR="004A09A4" w:rsidRPr="005E42E6">
        <w:rPr>
          <w:rFonts w:cs="Arial"/>
          <w:szCs w:val="22"/>
          <w:lang w:eastAsia="ar-SA"/>
        </w:rPr>
        <w:t xml:space="preserve"> :</w:t>
      </w:r>
    </w:p>
    <w:p w14:paraId="0302935F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Tous les moyens par lesquels l'entreprise favorise pour la personne recrutée :</w:t>
      </w:r>
    </w:p>
    <w:p w14:paraId="14DC478E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14:paraId="61B1D439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compréhension  des attentes sur le poste de travail qui lui sera confié, et sa progression</w:t>
      </w:r>
    </w:p>
    <w:p w14:paraId="7E27840B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du fonctionnement de l'entreprise (personnes clés, règles,..)</w:t>
      </w:r>
    </w:p>
    <w:p w14:paraId="4D018511" w14:textId="77777777"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par son encadrement et ses futurs collègues de travail de ses compétences, aptitudes et motivations.</w:t>
      </w:r>
    </w:p>
    <w:p w14:paraId="4E5ACCBE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0C6D80A0" w14:textId="77777777" w:rsidR="004A09A4" w:rsidRPr="005E42E6" w:rsidRDefault="004A09A4" w:rsidP="004A09A4">
      <w:pPr>
        <w:suppressAutoHyphens/>
        <w:jc w:val="both"/>
        <w:rPr>
          <w:rFonts w:cs="Arial"/>
          <w:i/>
          <w:iCs/>
          <w:szCs w:val="22"/>
          <w:lang w:eastAsia="ar-SA"/>
        </w:rPr>
      </w:pPr>
      <w:r w:rsidRPr="005E42E6">
        <w:rPr>
          <w:rFonts w:cs="Arial"/>
          <w:i/>
          <w:iCs/>
          <w:szCs w:val="22"/>
          <w:lang w:eastAsia="ar-SA"/>
        </w:rPr>
        <w:t>Accompagnement à l'intégration et à la progression :</w:t>
      </w:r>
    </w:p>
    <w:p w14:paraId="5FEC274E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Appui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14:paraId="01ACC97C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5CBA4DF9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724E1E93" w14:textId="77777777" w:rsidR="004A09A4" w:rsidRPr="005E42E6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Recruter autrement</w:t>
      </w:r>
    </w:p>
    <w:p w14:paraId="39F7EB6F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770FC8E1" w14:textId="27D80AE2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1/ Comment comptez-vous recruter pour satisfaire à votre obligation en matière d’insertion professionnelle des publics prioritaires </w:t>
      </w:r>
      <w:r w:rsidRPr="005E42E6">
        <w:rPr>
          <w:rFonts w:cs="Arial"/>
          <w:i/>
          <w:iCs/>
          <w:szCs w:val="22"/>
          <w:lang w:eastAsia="ar-SA"/>
        </w:rPr>
        <w:t xml:space="preserve">(article </w:t>
      </w:r>
      <w:r w:rsidR="00E82B68">
        <w:rPr>
          <w:rFonts w:cs="Arial"/>
          <w:i/>
          <w:iCs/>
          <w:szCs w:val="22"/>
          <w:lang w:eastAsia="ar-SA"/>
        </w:rPr>
        <w:t xml:space="preserve">8 </w:t>
      </w:r>
      <w:r w:rsidRPr="005E42E6">
        <w:rPr>
          <w:rFonts w:cs="Arial"/>
          <w:i/>
          <w:iCs/>
          <w:szCs w:val="22"/>
          <w:lang w:eastAsia="ar-SA"/>
        </w:rPr>
        <w:t xml:space="preserve">du projet de marché </w:t>
      </w:r>
      <w:r w:rsidR="0028444A">
        <w:rPr>
          <w:rFonts w:cs="Arial"/>
          <w:i/>
          <w:iCs/>
          <w:szCs w:val="22"/>
          <w:lang w:eastAsia="ar-SA"/>
        </w:rPr>
        <w:t>n°</w:t>
      </w:r>
      <w:r w:rsidR="00BC6EAB" w:rsidRPr="00BC6EAB">
        <w:t xml:space="preserve"> </w:t>
      </w:r>
      <w:r w:rsidR="004024B6" w:rsidRPr="008652B6">
        <w:rPr>
          <w:rFonts w:cs="Arial"/>
          <w:szCs w:val="22"/>
        </w:rPr>
        <w:t>PAO-B24-06136-</w:t>
      </w:r>
      <w:r w:rsidR="00E82B68">
        <w:rPr>
          <w:rFonts w:cs="Arial"/>
          <w:szCs w:val="22"/>
        </w:rPr>
        <w:t>SGV</w:t>
      </w:r>
      <w:r w:rsidR="0028444A">
        <w:rPr>
          <w:rFonts w:cs="Arial"/>
          <w:i/>
          <w:iCs/>
          <w:szCs w:val="22"/>
          <w:lang w:eastAsia="ar-SA"/>
        </w:rPr>
        <w:t>)</w:t>
      </w:r>
      <w:r w:rsidRPr="005E42E6">
        <w:rPr>
          <w:rFonts w:cs="Arial"/>
          <w:i/>
          <w:iCs/>
          <w:szCs w:val="22"/>
          <w:lang w:eastAsia="ar-SA"/>
        </w:rPr>
        <w:t> </w:t>
      </w:r>
      <w:r w:rsidRPr="005E42E6">
        <w:rPr>
          <w:rFonts w:cs="Arial"/>
          <w:szCs w:val="22"/>
          <w:lang w:eastAsia="ar-SA"/>
        </w:rPr>
        <w:t>?</w:t>
      </w:r>
    </w:p>
    <w:p w14:paraId="339A4B7C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14EB5AE" w14:textId="77777777" w:rsidR="004A09A4" w:rsidRPr="005E42E6" w:rsidRDefault="0028444A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1a/ </w:t>
      </w:r>
      <w:r w:rsidR="004A09A4" w:rsidRPr="005E42E6">
        <w:rPr>
          <w:rFonts w:cs="Arial"/>
          <w:szCs w:val="22"/>
          <w:lang w:eastAsia="ar-SA"/>
        </w:rPr>
        <w:t xml:space="preserve">Par vos propres moyens   </w:t>
      </w:r>
    </w:p>
    <w:p w14:paraId="039CA1B1" w14:textId="77777777"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1b/ Avec l’aide d’un partenaire insertion</w:t>
      </w:r>
    </w:p>
    <w:p w14:paraId="2AF3AFBC" w14:textId="77777777"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1c/ Avec l’aide d’un partenaire emploi</w:t>
      </w:r>
    </w:p>
    <w:p w14:paraId="61A98E1F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0BE1866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57BAD26D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527837A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7EBBE08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9E60329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81415F5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lastRenderedPageBreak/>
        <w:t>Si vous êtes déjà en relation avec des partenaires « emplois », merci de les citer ci-dessous :</w:t>
      </w:r>
    </w:p>
    <w:p w14:paraId="459B3E95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6FBCA727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36578E2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56DB375D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2E7CCA5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01A291F7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54C650CD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5716986C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18E24546" w14:textId="77777777"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4" w:name="_Toc319322571"/>
      <w:bookmarkStart w:id="5" w:name="_Toc319937239"/>
      <w:r w:rsidRPr="005E42E6">
        <w:rPr>
          <w:rFonts w:cs="Arial"/>
          <w:b/>
          <w:bCs/>
          <w:szCs w:val="22"/>
          <w:lang w:eastAsia="ar-SA"/>
        </w:rPr>
        <w:t>Accueillir, intégrer</w:t>
      </w:r>
      <w:bookmarkEnd w:id="4"/>
      <w:bookmarkEnd w:id="5"/>
    </w:p>
    <w:p w14:paraId="3B884055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7518D5AB" w14:textId="77777777" w:rsidR="004A09A4" w:rsidRPr="005E42E6" w:rsidRDefault="004A09A4" w:rsidP="004A09A4">
      <w:pPr>
        <w:suppressAutoHyphens/>
        <w:jc w:val="both"/>
        <w:rPr>
          <w:rFonts w:cs="Arial"/>
          <w:color w:val="000000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2) Comment </w:t>
      </w:r>
      <w:r w:rsidRPr="005E42E6">
        <w:rPr>
          <w:rFonts w:cs="Arial"/>
          <w:color w:val="000000"/>
          <w:szCs w:val="22"/>
          <w:lang w:eastAsia="ar-SA"/>
        </w:rPr>
        <w:t xml:space="preserve">comptez-vous </w:t>
      </w:r>
      <w:proofErr w:type="gramStart"/>
      <w:r w:rsidRPr="005E42E6">
        <w:rPr>
          <w:rFonts w:cs="Arial"/>
          <w:color w:val="000000"/>
          <w:szCs w:val="22"/>
          <w:lang w:eastAsia="ar-SA"/>
        </w:rPr>
        <w:t>organiser  l’accueil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et l’intégration au sein de votre structure de la personne recrutée ? (</w:t>
      </w:r>
      <w:proofErr w:type="gramStart"/>
      <w:r w:rsidRPr="005E42E6">
        <w:rPr>
          <w:rFonts w:cs="Arial"/>
          <w:color w:val="000000"/>
          <w:szCs w:val="22"/>
          <w:lang w:eastAsia="ar-SA"/>
        </w:rPr>
        <w:t>présentation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des équipes et des chantiers en cours,  remise et présentation d’un livret d’accueil….)</w:t>
      </w:r>
    </w:p>
    <w:p w14:paraId="54C9E453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604930DF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72E4CA5A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E33DBC0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68234BC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C2DDDEC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46A78777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2404CD2E" w14:textId="77777777"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6740153B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207B6921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397CD1A8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0483FC7E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14:paraId="567A14CF" w14:textId="77777777"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6" w:name="_Toc319322572"/>
      <w:bookmarkStart w:id="7" w:name="_Toc319937240"/>
      <w:r w:rsidRPr="005E42E6">
        <w:rPr>
          <w:rFonts w:cs="Arial"/>
          <w:b/>
          <w:bCs/>
          <w:szCs w:val="22"/>
          <w:lang w:eastAsia="ar-SA"/>
        </w:rPr>
        <w:t>Former, faire progresser/ Faire accéder à l’emploi durable</w:t>
      </w:r>
      <w:bookmarkEnd w:id="6"/>
      <w:bookmarkEnd w:id="7"/>
    </w:p>
    <w:p w14:paraId="247D3B64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735C3E45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3/ Comment comptez-vous organiser la progression et la formation de la personne </w:t>
      </w:r>
      <w:proofErr w:type="gramStart"/>
      <w:r w:rsidRPr="005E42E6">
        <w:rPr>
          <w:rFonts w:cs="Arial"/>
          <w:szCs w:val="22"/>
          <w:lang w:eastAsia="ar-SA"/>
        </w:rPr>
        <w:t>recrutée,  (</w:t>
      </w:r>
      <w:proofErr w:type="gramEnd"/>
      <w:r w:rsidRPr="005E42E6">
        <w:rPr>
          <w:rFonts w:cs="Arial"/>
          <w:szCs w:val="22"/>
          <w:lang w:eastAsia="ar-SA"/>
        </w:rPr>
        <w:t>évolutions des tâches confiées, formations et habilitations dispensées, niveau de qualification ciblé à l'issue du marché, moyens interne dégagés, tutorat,....) ?</w:t>
      </w:r>
    </w:p>
    <w:p w14:paraId="34CDE031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591E8CD8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040E1A88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2C1C81A3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5CA626D3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6D2C59F8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59847FD2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4B287787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6A7E4085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087E1D4A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693653BB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64372172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Référent :</w:t>
      </w:r>
    </w:p>
    <w:p w14:paraId="320AFD90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Nom/Prénom, fonction(s) et expériences du référent désigné au sein de l’entreprise : </w:t>
      </w:r>
    </w:p>
    <w:p w14:paraId="6AAE4D69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3BDC95A7" w14:textId="77777777"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1865FFB6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1C0FAD01" w14:textId="77777777"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14:paraId="206CC892" w14:textId="77777777"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Nom, fonction et signature :</w:t>
      </w:r>
    </w:p>
    <w:p w14:paraId="08574E47" w14:textId="77777777" w:rsidR="004A09A4" w:rsidRPr="005E42E6" w:rsidRDefault="004A09A4" w:rsidP="004A09A4">
      <w:pPr>
        <w:jc w:val="center"/>
        <w:rPr>
          <w:rFonts w:cs="Arial"/>
          <w:szCs w:val="22"/>
        </w:rPr>
      </w:pPr>
    </w:p>
    <w:p w14:paraId="1862A6FA" w14:textId="77777777" w:rsidR="00E33697" w:rsidRPr="005E42E6" w:rsidRDefault="00E82B68">
      <w:pPr>
        <w:rPr>
          <w:rFonts w:cs="Arial"/>
          <w:szCs w:val="22"/>
        </w:rPr>
      </w:pPr>
    </w:p>
    <w:sectPr w:rsidR="00E33697" w:rsidRPr="005E42E6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D15BD" w14:textId="77777777" w:rsidR="005822B5" w:rsidRDefault="0089449E">
      <w:r>
        <w:separator/>
      </w:r>
    </w:p>
  </w:endnote>
  <w:endnote w:type="continuationSeparator" w:id="0">
    <w:p w14:paraId="5BDBF199" w14:textId="77777777"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3953" w14:textId="77777777" w:rsidR="00BB6421" w:rsidRPr="002B6430" w:rsidRDefault="00E82B68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C8C9B" w14:textId="77777777" w:rsidR="005822B5" w:rsidRDefault="0089449E">
      <w:r>
        <w:separator/>
      </w:r>
    </w:p>
  </w:footnote>
  <w:footnote w:type="continuationSeparator" w:id="0">
    <w:p w14:paraId="5E4D34EA" w14:textId="77777777"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EF4"/>
    <w:rsid w:val="00095593"/>
    <w:rsid w:val="00106CB0"/>
    <w:rsid w:val="001D41CA"/>
    <w:rsid w:val="0028444A"/>
    <w:rsid w:val="002A107B"/>
    <w:rsid w:val="004024B6"/>
    <w:rsid w:val="004A09A4"/>
    <w:rsid w:val="005822B5"/>
    <w:rsid w:val="005E00C5"/>
    <w:rsid w:val="005E42E6"/>
    <w:rsid w:val="0089449E"/>
    <w:rsid w:val="009262A4"/>
    <w:rsid w:val="009A1E1F"/>
    <w:rsid w:val="00BB077A"/>
    <w:rsid w:val="00BC6EAB"/>
    <w:rsid w:val="00CA5926"/>
    <w:rsid w:val="00CB7BD8"/>
    <w:rsid w:val="00CD13E1"/>
    <w:rsid w:val="00CD2FAC"/>
    <w:rsid w:val="00DF5EF4"/>
    <w:rsid w:val="00E259DB"/>
    <w:rsid w:val="00E82B68"/>
    <w:rsid w:val="00EA13BC"/>
    <w:rsid w:val="00F0720C"/>
    <w:rsid w:val="00F44CCC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8075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GALOUZEAU DE VILLEPIN Sabine</cp:lastModifiedBy>
  <cp:revision>19</cp:revision>
  <dcterms:created xsi:type="dcterms:W3CDTF">2016-06-15T07:36:00Z</dcterms:created>
  <dcterms:modified xsi:type="dcterms:W3CDTF">2025-06-24T06:33:00Z</dcterms:modified>
</cp:coreProperties>
</file>